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ve znění pozdějších předpisů (dále jen občanský zákoník)</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7731AB" w:rsidRDefault="007F6EBD" w:rsidP="00F13154">
      <w:pPr>
        <w:pStyle w:val="Zkladntextodsazen"/>
        <w:spacing w:before="120" w:after="120" w:line="260" w:lineRule="exact"/>
        <w:jc w:val="center"/>
        <w:rPr>
          <w:rFonts w:ascii="Arial" w:hAnsi="Arial" w:cs="Arial"/>
          <w:bCs/>
          <w:sz w:val="22"/>
          <w:szCs w:val="22"/>
        </w:rPr>
      </w:pPr>
      <w:r>
        <w:rPr>
          <w:rFonts w:ascii="Arial" w:hAnsi="Arial" w:cs="Arial"/>
          <w:b/>
          <w:bCs/>
          <w:sz w:val="22"/>
          <w:szCs w:val="22"/>
        </w:rPr>
        <w:t>II/347 Čejov - průtah</w:t>
      </w:r>
    </w:p>
    <w:p w:rsidR="002262AB" w:rsidRDefault="002262AB"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FF2EB3">
        <w:rPr>
          <w:rFonts w:ascii="Arial" w:eastAsia="MS Mincho" w:hAnsi="Arial" w:cs="Arial"/>
          <w:sz w:val="22"/>
          <w:szCs w:val="22"/>
        </w:rPr>
        <w:t>1882/</w:t>
      </w:r>
      <w:r w:rsidR="00270D48" w:rsidRPr="00C52E96">
        <w:rPr>
          <w:rFonts w:ascii="Arial" w:eastAsia="MS Mincho" w:hAnsi="Arial" w:cs="Arial"/>
          <w:sz w:val="22"/>
          <w:szCs w:val="22"/>
        </w:rPr>
        <w:t xml:space="preserve">57, </w:t>
      </w:r>
      <w:r w:rsidR="00FF2EB3">
        <w:rPr>
          <w:rFonts w:ascii="Arial" w:eastAsia="MS Mincho" w:hAnsi="Arial" w:cs="Arial"/>
          <w:sz w:val="22"/>
          <w:szCs w:val="22"/>
        </w:rPr>
        <w:t>586 01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Mgr. Vítězslavem Schrekem</w:t>
      </w:r>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7F6EBD">
        <w:rPr>
          <w:rFonts w:ascii="Arial" w:eastAsia="MS Mincho" w:hAnsi="Arial" w:cs="Arial"/>
          <w:sz w:val="22"/>
          <w:szCs w:val="22"/>
        </w:rPr>
        <w:t>Tomáš Pípal</w:t>
      </w:r>
      <w:r w:rsidR="007731AB" w:rsidRPr="007731AB">
        <w:rPr>
          <w:rFonts w:ascii="Arial" w:eastAsia="MS Mincho" w:hAnsi="Arial" w:cs="Arial"/>
          <w:sz w:val="22"/>
          <w:szCs w:val="22"/>
        </w:rPr>
        <w:t xml:space="preserve">, Ing. </w:t>
      </w:r>
      <w:r w:rsidR="007F6EBD">
        <w:rPr>
          <w:rFonts w:ascii="Arial" w:eastAsia="MS Mincho" w:hAnsi="Arial" w:cs="Arial"/>
          <w:sz w:val="22"/>
          <w:szCs w:val="22"/>
        </w:rPr>
        <w:t>Stanislav Juránek</w:t>
      </w:r>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t xml:space="preserve">Sberbank CZ, a.s., pobočka Jihlava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7F6EBD" w:rsidRPr="007F6EBD">
        <w:rPr>
          <w:rFonts w:ascii="Arial" w:hAnsi="Arial" w:cs="Arial"/>
          <w:sz w:val="22"/>
          <w:szCs w:val="22"/>
        </w:rPr>
        <w:t>4</w:t>
      </w:r>
      <w:r w:rsidR="007F6EBD">
        <w:rPr>
          <w:rFonts w:ascii="Arial" w:hAnsi="Arial" w:cs="Arial"/>
          <w:sz w:val="22"/>
          <w:szCs w:val="22"/>
        </w:rPr>
        <w:t> </w:t>
      </w:r>
      <w:r w:rsidR="007F6EBD" w:rsidRPr="007F6EBD">
        <w:rPr>
          <w:rFonts w:ascii="Arial" w:hAnsi="Arial" w:cs="Arial"/>
          <w:sz w:val="22"/>
          <w:szCs w:val="22"/>
        </w:rPr>
        <w:t>200</w:t>
      </w:r>
      <w:r w:rsidR="007F6EBD">
        <w:rPr>
          <w:rFonts w:ascii="Arial" w:hAnsi="Arial" w:cs="Arial"/>
          <w:sz w:val="22"/>
          <w:szCs w:val="22"/>
        </w:rPr>
        <w:t> </w:t>
      </w:r>
      <w:r w:rsidR="007F6EBD" w:rsidRPr="007F6EBD">
        <w:rPr>
          <w:rFonts w:ascii="Arial" w:hAnsi="Arial" w:cs="Arial"/>
          <w:sz w:val="22"/>
          <w:szCs w:val="22"/>
        </w:rPr>
        <w:t>199</w:t>
      </w:r>
      <w:r w:rsidR="007F6EBD">
        <w:rPr>
          <w:rFonts w:ascii="Arial" w:hAnsi="Arial" w:cs="Arial"/>
          <w:sz w:val="22"/>
          <w:szCs w:val="22"/>
        </w:rPr>
        <w:t xml:space="preserve"> </w:t>
      </w:r>
      <w:r w:rsidR="007F6EBD" w:rsidRPr="007F6EBD">
        <w:rPr>
          <w:rFonts w:ascii="Arial" w:hAnsi="Arial" w:cs="Arial"/>
          <w:sz w:val="22"/>
          <w:szCs w:val="22"/>
        </w:rPr>
        <w:t>227/6800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F94973" w:rsidRPr="00B44C6D" w:rsidRDefault="00AA02D9" w:rsidP="00B44C6D">
      <w:pPr>
        <w:pStyle w:val="Zkladntextodsazen21"/>
        <w:numPr>
          <w:ilvl w:val="1"/>
          <w:numId w:val="19"/>
        </w:numPr>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w:t>
      </w:r>
      <w:r w:rsidR="00D15B14">
        <w:rPr>
          <w:rFonts w:ascii="Arial" w:hAnsi="Arial" w:cs="Arial"/>
          <w:sz w:val="22"/>
          <w:szCs w:val="22"/>
        </w:rPr>
        <w:t xml:space="preserve">pro příkazce </w:t>
      </w:r>
      <w:r w:rsidR="009907FC" w:rsidRPr="007301D4">
        <w:rPr>
          <w:rFonts w:ascii="Arial" w:hAnsi="Arial" w:cs="Arial"/>
          <w:sz w:val="22"/>
          <w:szCs w:val="22"/>
        </w:rPr>
        <w:t xml:space="preserve">za podmínek dohodnutých v této smlouvě </w:t>
      </w:r>
      <w:r w:rsidR="00F3223D" w:rsidRPr="007301D4">
        <w:rPr>
          <w:rFonts w:ascii="Arial" w:hAnsi="Arial" w:cs="Arial"/>
          <w:sz w:val="22"/>
          <w:szCs w:val="22"/>
        </w:rPr>
        <w:t xml:space="preserve">vykoná </w:t>
      </w:r>
      <w:r w:rsidR="00D15B14">
        <w:rPr>
          <w:rFonts w:ascii="Arial" w:hAnsi="Arial" w:cs="Arial"/>
          <w:sz w:val="22"/>
          <w:szCs w:val="22"/>
        </w:rPr>
        <w:t xml:space="preserve">jeho </w:t>
      </w:r>
      <w:r w:rsidR="009907FC" w:rsidRPr="007301D4">
        <w:rPr>
          <w:rFonts w:ascii="Arial" w:hAnsi="Arial" w:cs="Arial"/>
          <w:sz w:val="22"/>
          <w:szCs w:val="22"/>
        </w:rPr>
        <w:t>jménem</w:t>
      </w:r>
      <w:r w:rsidR="005C75AB">
        <w:rPr>
          <w:rFonts w:ascii="Arial" w:hAnsi="Arial" w:cs="Arial"/>
          <w:sz w:val="22"/>
          <w:szCs w:val="22"/>
        </w:rPr>
        <w:t xml:space="preserve"> a na jeho účet </w:t>
      </w:r>
      <w:r w:rsidR="00D15B14">
        <w:rPr>
          <w:rFonts w:ascii="Arial" w:hAnsi="Arial" w:cs="Arial"/>
          <w:sz w:val="22"/>
          <w:szCs w:val="22"/>
        </w:rPr>
        <w:t>činnost</w:t>
      </w:r>
      <w:r w:rsidR="005C75AB">
        <w:rPr>
          <w:rFonts w:ascii="Arial" w:hAnsi="Arial" w:cs="Arial"/>
          <w:sz w:val="22"/>
          <w:szCs w:val="22"/>
        </w:rPr>
        <w:t xml:space="preserve"> „t</w:t>
      </w:r>
      <w:r w:rsidR="009907FC" w:rsidRPr="007301D4">
        <w:rPr>
          <w:rFonts w:ascii="Arial" w:hAnsi="Arial" w:cs="Arial"/>
          <w:sz w:val="22"/>
          <w:szCs w:val="22"/>
        </w:rPr>
        <w:t>echnick</w:t>
      </w:r>
      <w:r w:rsidR="005C75AB">
        <w:rPr>
          <w:rFonts w:ascii="Arial" w:hAnsi="Arial" w:cs="Arial"/>
          <w:sz w:val="22"/>
          <w:szCs w:val="22"/>
        </w:rPr>
        <w:t>ého dozoru stavebníka“ (dále též „</w:t>
      </w:r>
      <w:r w:rsidR="009907FC" w:rsidRPr="007301D4">
        <w:rPr>
          <w:rFonts w:ascii="Arial" w:hAnsi="Arial" w:cs="Arial"/>
          <w:sz w:val="22"/>
          <w:szCs w:val="22"/>
        </w:rPr>
        <w:t>TD</w:t>
      </w:r>
      <w:r w:rsidR="005C75AB">
        <w:rPr>
          <w:rFonts w:ascii="Arial" w:hAnsi="Arial" w:cs="Arial"/>
          <w:sz w:val="22"/>
          <w:szCs w:val="22"/>
        </w:rPr>
        <w:t>“</w:t>
      </w:r>
      <w:r w:rsidR="009907FC" w:rsidRPr="007301D4">
        <w:rPr>
          <w:rFonts w:ascii="Arial" w:hAnsi="Arial" w:cs="Arial"/>
          <w:sz w:val="22"/>
          <w:szCs w:val="22"/>
        </w:rPr>
        <w:t>) spočívající v zajištění kontroly (shody) a dohledu nad plněním smluvních závazků zhotovitele stavby, se zvláštním důrazem na</w:t>
      </w:r>
      <w:r w:rsidR="005064E5">
        <w:rPr>
          <w:rFonts w:ascii="Arial" w:hAnsi="Arial" w:cs="Arial"/>
          <w:sz w:val="22"/>
          <w:szCs w:val="22"/>
        </w:rPr>
        <w:t> </w:t>
      </w:r>
      <w:r w:rsidR="009907FC" w:rsidRPr="007301D4">
        <w:rPr>
          <w:rFonts w:ascii="Arial" w:hAnsi="Arial" w:cs="Arial"/>
          <w:sz w:val="22"/>
          <w:szCs w:val="22"/>
        </w:rPr>
        <w:t>kvalitu a způsob provádění prací specifikovaných ve smlouvě o dílo na akci</w:t>
      </w:r>
      <w:r w:rsidR="00E00041" w:rsidRPr="007301D4">
        <w:rPr>
          <w:rFonts w:ascii="Arial" w:hAnsi="Arial" w:cs="Arial"/>
          <w:sz w:val="22"/>
          <w:szCs w:val="22"/>
        </w:rPr>
        <w:t xml:space="preserve"> </w:t>
      </w:r>
      <w:r w:rsidR="00FF2EB3">
        <w:rPr>
          <w:rFonts w:ascii="Arial" w:hAnsi="Arial" w:cs="Arial"/>
          <w:sz w:val="22"/>
          <w:szCs w:val="22"/>
        </w:rPr>
        <w:t>II/347 Čejov - průtah</w:t>
      </w:r>
      <w:r w:rsidR="00E00041" w:rsidRPr="007301D4">
        <w:rPr>
          <w:rFonts w:ascii="Arial" w:hAnsi="Arial" w:cs="Arial"/>
          <w:sz w:val="22"/>
          <w:szCs w:val="22"/>
        </w:rPr>
        <w:t xml:space="preserve"> </w:t>
      </w:r>
      <w:r w:rsidR="00EB55E9">
        <w:rPr>
          <w:rFonts w:ascii="Arial" w:hAnsi="Arial" w:cs="Arial"/>
          <w:sz w:val="22"/>
          <w:szCs w:val="22"/>
        </w:rPr>
        <w:t xml:space="preserve">(dále též smlouvy o dílo) </w:t>
      </w:r>
      <w:r w:rsidR="00FE167B" w:rsidRPr="007301D4">
        <w:rPr>
          <w:rFonts w:ascii="Arial" w:hAnsi="Arial" w:cs="Arial"/>
          <w:sz w:val="22"/>
          <w:szCs w:val="22"/>
        </w:rPr>
        <w:t>dle projektov</w:t>
      </w:r>
      <w:r w:rsidR="001669DA">
        <w:rPr>
          <w:rFonts w:ascii="Arial" w:hAnsi="Arial" w:cs="Arial"/>
          <w:sz w:val="22"/>
          <w:szCs w:val="22"/>
        </w:rPr>
        <w:t>é</w:t>
      </w:r>
      <w:r w:rsidR="00FE167B" w:rsidRPr="007301D4">
        <w:rPr>
          <w:rFonts w:ascii="Arial" w:hAnsi="Arial" w:cs="Arial"/>
          <w:sz w:val="22"/>
          <w:szCs w:val="22"/>
        </w:rPr>
        <w:t xml:space="preserve"> dokumentac</w:t>
      </w:r>
      <w:r w:rsidR="001669DA">
        <w:rPr>
          <w:rFonts w:ascii="Arial" w:hAnsi="Arial" w:cs="Arial"/>
          <w:sz w:val="22"/>
          <w:szCs w:val="22"/>
        </w:rPr>
        <w:t>e</w:t>
      </w:r>
      <w:r w:rsidR="00FE167B" w:rsidRPr="007301D4">
        <w:rPr>
          <w:rFonts w:ascii="Arial" w:hAnsi="Arial" w:cs="Arial"/>
          <w:sz w:val="22"/>
          <w:szCs w:val="22"/>
        </w:rPr>
        <w:t xml:space="preserve"> </w:t>
      </w:r>
      <w:r w:rsidR="00CE414D">
        <w:rPr>
          <w:rFonts w:ascii="Arial" w:hAnsi="Arial" w:cs="Arial"/>
          <w:sz w:val="22"/>
          <w:szCs w:val="22"/>
        </w:rPr>
        <w:t>„</w:t>
      </w:r>
      <w:r w:rsidR="00FF2EB3">
        <w:rPr>
          <w:rFonts w:ascii="Arial" w:hAnsi="Arial" w:cs="Arial"/>
          <w:sz w:val="22"/>
          <w:szCs w:val="22"/>
        </w:rPr>
        <w:t>II/347 Čejov - průtah</w:t>
      </w:r>
      <w:r w:rsidR="00CE414D" w:rsidRPr="00CE414D">
        <w:rPr>
          <w:rFonts w:ascii="Arial" w:hAnsi="Arial" w:cs="Arial"/>
          <w:sz w:val="22"/>
          <w:szCs w:val="22"/>
        </w:rPr>
        <w:t xml:space="preserve">“ vypracované ve stupni PDPS </w:t>
      </w:r>
      <w:r w:rsidR="00FF2EB3" w:rsidRPr="00125DF7">
        <w:rPr>
          <w:rFonts w:ascii="Arial" w:hAnsi="Arial" w:cs="Arial"/>
          <w:bCs/>
          <w:sz w:val="22"/>
          <w:szCs w:val="22"/>
        </w:rPr>
        <w:t>společností HBH Projekt spol. s r.o., Kabátníkova 216/5, 602 00 Brno, IČO 44961944</w:t>
      </w:r>
      <w:r w:rsidR="00FF2EB3">
        <w:rPr>
          <w:rFonts w:ascii="Arial" w:hAnsi="Arial" w:cs="Arial"/>
          <w:bCs/>
          <w:sz w:val="22"/>
          <w:szCs w:val="22"/>
        </w:rPr>
        <w:t xml:space="preserve"> v roce 2018</w:t>
      </w:r>
      <w:r w:rsidR="00F44EDD" w:rsidRPr="00F44EDD">
        <w:rPr>
          <w:rFonts w:ascii="Arial" w:hAnsi="Arial" w:cs="Arial"/>
          <w:sz w:val="22"/>
          <w:szCs w:val="22"/>
        </w:rPr>
        <w:t>.</w:t>
      </w:r>
    </w:p>
    <w:p w:rsidR="00392621"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lastRenderedPageBreak/>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004364E9">
        <w:rPr>
          <w:rFonts w:ascii="Arial" w:hAnsi="Arial" w:cs="Arial"/>
          <w:sz w:val="22"/>
          <w:szCs w:val="22"/>
        </w:rPr>
        <w:br/>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Pr="003F1FBD">
        <w:rPr>
          <w:rFonts w:ascii="Arial" w:hAnsi="Arial" w:cs="Arial"/>
          <w:sz w:val="22"/>
          <w:szCs w:val="22"/>
        </w:rPr>
        <w:t>0</w:t>
      </w:r>
      <w:r w:rsidR="00216B95">
        <w:rPr>
          <w:rFonts w:ascii="Arial" w:hAnsi="Arial" w:cs="Arial"/>
          <w:sz w:val="22"/>
          <w:szCs w:val="22"/>
        </w:rPr>
        <w:t>3</w:t>
      </w:r>
      <w:r w:rsidRPr="003F1FBD">
        <w:rPr>
          <w:rFonts w:ascii="Arial" w:hAnsi="Arial" w:cs="Arial"/>
          <w:sz w:val="22"/>
          <w:szCs w:val="22"/>
        </w:rPr>
        <w:t>/202</w:t>
      </w:r>
      <w:r w:rsidR="00A22452">
        <w:rPr>
          <w:rFonts w:ascii="Arial" w:hAnsi="Arial" w:cs="Arial"/>
          <w:sz w:val="22"/>
          <w:szCs w:val="22"/>
        </w:rPr>
        <w:t>2</w:t>
      </w:r>
    </w:p>
    <w:p w:rsidR="003F1FBD" w:rsidRDefault="003F1FBD" w:rsidP="003F1FBD">
      <w:pPr>
        <w:pStyle w:val="Zkladntextodsazen"/>
        <w:tabs>
          <w:tab w:val="left" w:pos="567"/>
        </w:tabs>
        <w:spacing w:line="260" w:lineRule="exact"/>
        <w:jc w:val="both"/>
        <w:rPr>
          <w:rFonts w:ascii="Arial" w:hAnsi="Arial" w:cs="Arial"/>
          <w:sz w:val="22"/>
          <w:szCs w:val="22"/>
        </w:rPr>
      </w:pPr>
    </w:p>
    <w:p w:rsidR="00855184" w:rsidRDefault="00216B95" w:rsidP="003F1FBD">
      <w:pPr>
        <w:pStyle w:val="Zkladntextodsazen"/>
        <w:tabs>
          <w:tab w:val="left" w:pos="567"/>
        </w:tabs>
        <w:spacing w:line="260" w:lineRule="exact"/>
        <w:jc w:val="both"/>
        <w:rPr>
          <w:rFonts w:ascii="Arial" w:hAnsi="Arial" w:cs="Arial"/>
          <w:sz w:val="22"/>
          <w:szCs w:val="22"/>
        </w:rPr>
      </w:pPr>
      <w:r w:rsidRPr="00216B95">
        <w:rPr>
          <w:rFonts w:ascii="Arial" w:hAnsi="Arial" w:cs="Arial"/>
          <w:sz w:val="22"/>
          <w:szCs w:val="22"/>
        </w:rPr>
        <w:t>Zprovoznění stavby, předčasné užívání stavby</w:t>
      </w:r>
      <w:r w:rsidR="003F1FBD">
        <w:rPr>
          <w:rFonts w:ascii="Arial" w:hAnsi="Arial" w:cs="Arial"/>
          <w:sz w:val="22"/>
          <w:szCs w:val="22"/>
        </w:rPr>
        <w:tab/>
      </w:r>
      <w:r w:rsidR="00560333">
        <w:rPr>
          <w:rFonts w:ascii="Arial" w:hAnsi="Arial" w:cs="Arial"/>
          <w:sz w:val="22"/>
          <w:szCs w:val="22"/>
        </w:rPr>
        <w:tab/>
      </w:r>
      <w:r w:rsidR="00560333">
        <w:rPr>
          <w:rFonts w:ascii="Arial" w:hAnsi="Arial" w:cs="Arial"/>
          <w:sz w:val="22"/>
          <w:szCs w:val="22"/>
        </w:rPr>
        <w:tab/>
      </w:r>
      <w:r w:rsidR="00855184">
        <w:rPr>
          <w:rFonts w:ascii="Arial" w:hAnsi="Arial" w:cs="Arial"/>
          <w:sz w:val="22"/>
          <w:szCs w:val="22"/>
        </w:rPr>
        <w:t>do 3</w:t>
      </w:r>
      <w:r w:rsidR="00560333">
        <w:rPr>
          <w:rFonts w:ascii="Arial" w:hAnsi="Arial" w:cs="Arial"/>
          <w:sz w:val="22"/>
          <w:szCs w:val="22"/>
        </w:rPr>
        <w:t>1</w:t>
      </w:r>
      <w:r w:rsidR="003F1FBD" w:rsidRPr="003F1FBD">
        <w:rPr>
          <w:rFonts w:ascii="Arial" w:hAnsi="Arial" w:cs="Arial"/>
          <w:sz w:val="22"/>
          <w:szCs w:val="22"/>
        </w:rPr>
        <w:t>. 10. 202</w:t>
      </w:r>
      <w:r w:rsidR="00A22452">
        <w:rPr>
          <w:rFonts w:ascii="Arial" w:hAnsi="Arial" w:cs="Arial"/>
          <w:sz w:val="22"/>
          <w:szCs w:val="22"/>
        </w:rPr>
        <w:t>2</w:t>
      </w:r>
    </w:p>
    <w:p w:rsidR="00855184" w:rsidRDefault="00855184" w:rsidP="003F1FBD">
      <w:pPr>
        <w:pStyle w:val="Zkladntextodsazen"/>
        <w:tabs>
          <w:tab w:val="left" w:pos="567"/>
        </w:tabs>
        <w:spacing w:line="260" w:lineRule="exact"/>
        <w:jc w:val="both"/>
        <w:rPr>
          <w:rFonts w:ascii="Arial" w:hAnsi="Arial" w:cs="Arial"/>
          <w:sz w:val="22"/>
          <w:szCs w:val="22"/>
        </w:rPr>
      </w:pPr>
    </w:p>
    <w:p w:rsidR="00501065" w:rsidRPr="00501065"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Dokončení díla vč. pře</w:t>
      </w:r>
      <w:r>
        <w:rPr>
          <w:rFonts w:ascii="Arial" w:hAnsi="Arial" w:cs="Arial"/>
          <w:sz w:val="22"/>
          <w:szCs w:val="22"/>
        </w:rPr>
        <w:t>dání kompletní dokladové části</w:t>
      </w:r>
      <w:r>
        <w:rPr>
          <w:rFonts w:ascii="Arial" w:hAnsi="Arial" w:cs="Arial"/>
          <w:sz w:val="22"/>
          <w:szCs w:val="22"/>
        </w:rPr>
        <w:tab/>
      </w:r>
      <w:r w:rsidR="00216B95">
        <w:rPr>
          <w:rFonts w:ascii="Arial" w:hAnsi="Arial" w:cs="Arial"/>
          <w:sz w:val="22"/>
          <w:szCs w:val="22"/>
        </w:rPr>
        <w:tab/>
      </w:r>
      <w:r w:rsidR="00560333">
        <w:rPr>
          <w:rFonts w:ascii="Arial" w:hAnsi="Arial" w:cs="Arial"/>
          <w:sz w:val="22"/>
          <w:szCs w:val="22"/>
        </w:rPr>
        <w:t xml:space="preserve">do </w:t>
      </w:r>
      <w:r w:rsidR="00A22452">
        <w:rPr>
          <w:rFonts w:ascii="Arial" w:hAnsi="Arial" w:cs="Arial"/>
          <w:sz w:val="22"/>
          <w:szCs w:val="22"/>
        </w:rPr>
        <w:t>15</w:t>
      </w:r>
      <w:r w:rsidR="00560333">
        <w:rPr>
          <w:rFonts w:ascii="Arial" w:hAnsi="Arial" w:cs="Arial"/>
          <w:sz w:val="22"/>
          <w:szCs w:val="22"/>
        </w:rPr>
        <w:t xml:space="preserve">. </w:t>
      </w:r>
      <w:r w:rsidR="00A22452">
        <w:rPr>
          <w:rFonts w:ascii="Arial" w:hAnsi="Arial" w:cs="Arial"/>
          <w:sz w:val="22"/>
          <w:szCs w:val="22"/>
        </w:rPr>
        <w:t>01</w:t>
      </w:r>
      <w:r w:rsidRPr="003F1FBD">
        <w:rPr>
          <w:rFonts w:ascii="Arial" w:hAnsi="Arial" w:cs="Arial"/>
          <w:sz w:val="22"/>
          <w:szCs w:val="22"/>
        </w:rPr>
        <w:t>. 202</w:t>
      </w:r>
      <w:r w:rsidR="00A22452">
        <w:rPr>
          <w:rFonts w:ascii="Arial" w:hAnsi="Arial" w:cs="Arial"/>
          <w:sz w:val="22"/>
          <w:szCs w:val="22"/>
        </w:rPr>
        <w:t>3</w:t>
      </w:r>
    </w:p>
    <w:p w:rsidR="00501065" w:rsidRPr="00501065" w:rsidRDefault="00501065" w:rsidP="00501065">
      <w:pPr>
        <w:pStyle w:val="Zkladntextodsazen"/>
        <w:tabs>
          <w:tab w:val="left" w:pos="567"/>
        </w:tabs>
        <w:spacing w:line="260" w:lineRule="exact"/>
        <w:ind w:left="567"/>
        <w:jc w:val="both"/>
        <w:rPr>
          <w:rFonts w:ascii="Arial" w:hAnsi="Arial" w:cs="Arial"/>
          <w:sz w:val="22"/>
          <w:szCs w:val="22"/>
        </w:rPr>
      </w:pPr>
    </w:p>
    <w:p w:rsidR="00855184" w:rsidRPr="00855184" w:rsidRDefault="00855184" w:rsidP="00855184">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Předpokládaný termín dokončení</w:t>
      </w:r>
      <w:r w:rsidR="00B3767F">
        <w:rPr>
          <w:rFonts w:ascii="Arial" w:hAnsi="Arial" w:cs="Arial"/>
          <w:sz w:val="22"/>
          <w:szCs w:val="22"/>
        </w:rPr>
        <w:t xml:space="preserve"> činností</w:t>
      </w:r>
      <w:r w:rsidR="0010298E">
        <w:rPr>
          <w:rFonts w:ascii="Arial" w:hAnsi="Arial" w:cs="Arial"/>
          <w:sz w:val="22"/>
          <w:szCs w:val="22"/>
        </w:rPr>
        <w:t xml:space="preserve"> je</w:t>
      </w:r>
      <w:r w:rsidR="00A47F6D" w:rsidRPr="00E00041">
        <w:rPr>
          <w:rFonts w:ascii="Arial" w:hAnsi="Arial" w:cs="Arial"/>
          <w:sz w:val="22"/>
          <w:szCs w:val="22"/>
        </w:rPr>
        <w:t xml:space="preserve"> </w:t>
      </w:r>
      <w:r w:rsidR="00E93F99">
        <w:rPr>
          <w:rFonts w:ascii="Arial" w:hAnsi="Arial" w:cs="Arial"/>
          <w:sz w:val="22"/>
          <w:szCs w:val="22"/>
        </w:rPr>
        <w:t>01</w:t>
      </w:r>
      <w:r w:rsidR="005C477F" w:rsidRPr="00840BD9">
        <w:rPr>
          <w:rFonts w:ascii="Arial" w:hAnsi="Arial" w:cs="Arial"/>
          <w:sz w:val="22"/>
          <w:szCs w:val="22"/>
        </w:rPr>
        <w:t>/</w:t>
      </w:r>
      <w:r w:rsidR="00FE167B" w:rsidRPr="00840BD9">
        <w:rPr>
          <w:rFonts w:ascii="Arial" w:hAnsi="Arial" w:cs="Arial"/>
          <w:sz w:val="22"/>
          <w:szCs w:val="22"/>
        </w:rPr>
        <w:t>20</w:t>
      </w:r>
      <w:r w:rsidR="007301D4">
        <w:rPr>
          <w:rFonts w:ascii="Arial" w:hAnsi="Arial" w:cs="Arial"/>
          <w:sz w:val="22"/>
          <w:szCs w:val="22"/>
        </w:rPr>
        <w:t>2</w:t>
      </w:r>
      <w:r w:rsidR="00E93F99">
        <w:rPr>
          <w:rFonts w:ascii="Arial" w:hAnsi="Arial" w:cs="Arial"/>
          <w:sz w:val="22"/>
          <w:szCs w:val="22"/>
        </w:rPr>
        <w:t>3</w:t>
      </w:r>
      <w:r w:rsidR="007037EA">
        <w:rPr>
          <w:rFonts w:ascii="Arial" w:hAnsi="Arial" w:cs="Arial"/>
          <w:sz w:val="22"/>
          <w:szCs w:val="22"/>
        </w:rPr>
        <w:t>.</w:t>
      </w:r>
      <w:r w:rsidR="00D13471">
        <w:rPr>
          <w:rFonts w:ascii="Arial" w:hAnsi="Arial" w:cs="Arial"/>
          <w:sz w:val="22"/>
          <w:szCs w:val="22"/>
        </w:rPr>
        <w:t xml:space="preserve"> Čas plnění zahrnuje </w:t>
      </w:r>
      <w:r w:rsidR="00E93F99">
        <w:rPr>
          <w:rFonts w:ascii="Arial" w:hAnsi="Arial" w:cs="Arial"/>
          <w:sz w:val="22"/>
          <w:szCs w:val="22"/>
        </w:rPr>
        <w:t>11</w:t>
      </w:r>
      <w:r w:rsidR="00D13471">
        <w:rPr>
          <w:rFonts w:ascii="Arial" w:hAnsi="Arial" w:cs="Arial"/>
          <w:sz w:val="22"/>
          <w:szCs w:val="22"/>
        </w:rPr>
        <w:t xml:space="preserve"> </w:t>
      </w:r>
      <w:r w:rsidR="0010298E">
        <w:rPr>
          <w:rFonts w:ascii="Arial" w:hAnsi="Arial" w:cs="Arial"/>
          <w:sz w:val="22"/>
          <w:szCs w:val="22"/>
        </w:rPr>
        <w:t xml:space="preserve">stavebně realizačních </w:t>
      </w:r>
      <w:r w:rsidR="00D13471">
        <w:rPr>
          <w:rFonts w:ascii="Arial" w:hAnsi="Arial" w:cs="Arial"/>
          <w:sz w:val="22"/>
          <w:szCs w:val="22"/>
        </w:rPr>
        <w:t>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98"/>
        <w:gridCol w:w="1574"/>
        <w:gridCol w:w="1446"/>
        <w:gridCol w:w="1290"/>
        <w:gridCol w:w="1557"/>
      </w:tblGrid>
      <w:tr w:rsidR="00E121E5" w:rsidRPr="00E415A5" w:rsidTr="003D4B5D">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809"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rsidR="00E121E5" w:rsidRPr="00451817" w:rsidRDefault="00216B95" w:rsidP="0006285B">
            <w:pPr>
              <w:jc w:val="center"/>
              <w:rPr>
                <w:rFonts w:ascii="Arial" w:hAnsi="Arial" w:cs="Arial"/>
                <w:bCs/>
              </w:rPr>
            </w:pPr>
            <w:r>
              <w:rPr>
                <w:rFonts w:ascii="Arial" w:hAnsi="Arial" w:cs="Arial"/>
                <w:bCs/>
              </w:rPr>
              <w:t>1</w:t>
            </w:r>
            <w:r w:rsidR="001D109D">
              <w:rPr>
                <w:rFonts w:ascii="Arial" w:hAnsi="Arial" w:cs="Arial"/>
                <w:bCs/>
              </w:rPr>
              <w:t>1</w:t>
            </w:r>
          </w:p>
        </w:tc>
        <w:tc>
          <w:tcPr>
            <w:tcW w:w="809"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09"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809"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944932"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944932" w:rsidRDefault="00944932" w:rsidP="003D4B5D">
            <w:pPr>
              <w:rPr>
                <w:rFonts w:ascii="Arial" w:hAnsi="Arial" w:cs="Arial"/>
                <w:bCs/>
              </w:rPr>
            </w:pPr>
          </w:p>
        </w:tc>
        <w:tc>
          <w:tcPr>
            <w:tcW w:w="809" w:type="pct"/>
            <w:tcBorders>
              <w:top w:val="dotted" w:sz="4" w:space="0" w:color="auto"/>
              <w:bottom w:val="dotted" w:sz="4" w:space="0" w:color="auto"/>
            </w:tcBorders>
            <w:shd w:val="clear" w:color="auto" w:fill="FFFFFF"/>
            <w:vAlign w:val="center"/>
          </w:tcPr>
          <w:p w:rsidR="00944932" w:rsidRPr="00E9643E" w:rsidRDefault="00944932" w:rsidP="003D4B5D">
            <w:pPr>
              <w:jc w:val="center"/>
              <w:rPr>
                <w:rFonts w:ascii="Arial" w:hAnsi="Arial" w:cs="Arial"/>
                <w:b/>
                <w:bCs/>
              </w:rPr>
            </w:pPr>
            <w:r>
              <w:rPr>
                <w:rFonts w:ascii="Arial" w:hAnsi="Arial" w:cs="Arial"/>
                <w:b/>
                <w:bCs/>
              </w:rPr>
              <w:t>Předpokládaný počet hodin</w:t>
            </w:r>
          </w:p>
        </w:tc>
        <w:tc>
          <w:tcPr>
            <w:tcW w:w="809"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r>
      <w:tr w:rsidR="00944932"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944932" w:rsidRDefault="00944932" w:rsidP="00944932">
            <w:pPr>
              <w:rPr>
                <w:rFonts w:ascii="Arial" w:hAnsi="Arial" w:cs="Arial"/>
                <w:bCs/>
              </w:rPr>
            </w:pPr>
            <w:r>
              <w:rPr>
                <w:rFonts w:ascii="Arial" w:hAnsi="Arial" w:cs="Arial"/>
                <w:bCs/>
              </w:rPr>
              <w:t>Náklady přizvané autorizované osoby</w:t>
            </w:r>
          </w:p>
          <w:p w:rsidR="00944932" w:rsidRDefault="00944932" w:rsidP="00944932">
            <w:pPr>
              <w:rPr>
                <w:rFonts w:ascii="Arial" w:hAnsi="Arial" w:cs="Arial"/>
                <w:bCs/>
              </w:rPr>
            </w:pPr>
            <w:r>
              <w:rPr>
                <w:rFonts w:ascii="Arial" w:hAnsi="Arial" w:cs="Arial"/>
                <w:bCs/>
              </w:rPr>
              <w:t>(hodinová sazba x předpokl. počet hodin)</w:t>
            </w:r>
          </w:p>
        </w:tc>
        <w:tc>
          <w:tcPr>
            <w:tcW w:w="809" w:type="pct"/>
            <w:tcBorders>
              <w:top w:val="dotted" w:sz="4" w:space="0" w:color="auto"/>
              <w:bottom w:val="dotted" w:sz="4" w:space="0" w:color="auto"/>
            </w:tcBorders>
            <w:shd w:val="clear" w:color="auto" w:fill="FFFFFF"/>
            <w:vAlign w:val="center"/>
          </w:tcPr>
          <w:p w:rsidR="00944932" w:rsidRPr="00E9643E" w:rsidRDefault="00944932" w:rsidP="003D4B5D">
            <w:pPr>
              <w:jc w:val="center"/>
              <w:rPr>
                <w:rFonts w:ascii="Arial" w:hAnsi="Arial" w:cs="Arial"/>
                <w:b/>
                <w:bCs/>
              </w:rPr>
            </w:pPr>
          </w:p>
        </w:tc>
        <w:tc>
          <w:tcPr>
            <w:tcW w:w="809"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r>
      <w:tr w:rsidR="00E121E5" w:rsidRPr="00E415A5" w:rsidTr="00944932">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09"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809"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728"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866"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lastRenderedPageBreak/>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Pr>
          <w:rFonts w:ascii="Arial" w:hAnsi="Arial" w:cs="Arial"/>
        </w:rPr>
        <w:t>či v případě změn uvedených v odst. 5.12</w:t>
      </w:r>
      <w:r w:rsidR="00CF176C" w:rsidRPr="00817D71">
        <w:rPr>
          <w:rFonts w:ascii="Arial" w:hAnsi="Arial" w:cs="Arial"/>
          <w:spacing w:val="-6"/>
          <w:sz w:val="22"/>
          <w:szCs w:val="22"/>
        </w:rPr>
        <w:t>.</w:t>
      </w:r>
      <w:r w:rsidR="00AC4C65" w:rsidRPr="007737B3">
        <w:rPr>
          <w:rFonts w:ascii="Arial" w:hAnsi="Arial" w:cs="Arial"/>
          <w:sz w:val="22"/>
          <w:szCs w:val="22"/>
        </w:rPr>
        <w:t>.</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392621" w:rsidRPr="00F22849" w:rsidRDefault="00392621"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Default="005C477F" w:rsidP="00EA1E1F">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Pr>
          <w:rFonts w:ascii="Arial" w:hAnsi="Arial" w:cs="Arial"/>
          <w:sz w:val="22"/>
          <w:szCs w:val="22"/>
        </w:rPr>
        <w:t>příkazce</w:t>
      </w:r>
      <w:r w:rsidRPr="005C477F">
        <w:rPr>
          <w:rFonts w:ascii="Arial" w:hAnsi="Arial" w:cs="Arial"/>
          <w:sz w:val="22"/>
          <w:szCs w:val="22"/>
        </w:rPr>
        <w:t xml:space="preserve">. Pro účely vystavení </w:t>
      </w:r>
      <w:r w:rsidR="00F76BDB">
        <w:rPr>
          <w:rFonts w:ascii="Arial" w:hAnsi="Arial" w:cs="Arial"/>
          <w:sz w:val="22"/>
          <w:szCs w:val="22"/>
        </w:rPr>
        <w:t>faktur</w:t>
      </w:r>
      <w:r w:rsidRPr="005C477F">
        <w:rPr>
          <w:rFonts w:ascii="Arial" w:hAnsi="Arial" w:cs="Arial"/>
          <w:sz w:val="22"/>
          <w:szCs w:val="22"/>
        </w:rPr>
        <w:t xml:space="preserve"> se použije označení </w:t>
      </w:r>
      <w:r w:rsidR="00FD0B71">
        <w:rPr>
          <w:rFonts w:ascii="Arial" w:hAnsi="Arial" w:cs="Arial"/>
          <w:sz w:val="22"/>
          <w:szCs w:val="22"/>
        </w:rPr>
        <w:t>příkazce</w:t>
      </w:r>
      <w:r w:rsidRPr="005C477F">
        <w:rPr>
          <w:rFonts w:ascii="Arial" w:hAnsi="Arial" w:cs="Arial"/>
          <w:sz w:val="22"/>
          <w:szCs w:val="22"/>
        </w:rPr>
        <w:t>: Kraj Vysočina, Žižkova 1882/57, 587 33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F76BDB">
        <w:rPr>
          <w:rFonts w:ascii="Arial" w:hAnsi="Arial" w:cs="Arial"/>
          <w:sz w:val="22"/>
          <w:szCs w:val="22"/>
        </w:rPr>
        <w:t xml:space="preserve">je </w:t>
      </w:r>
      <w:r w:rsidR="00225EFF" w:rsidRPr="005C477F">
        <w:rPr>
          <w:rFonts w:ascii="Arial" w:hAnsi="Arial" w:cs="Arial"/>
          <w:sz w:val="22"/>
          <w:szCs w:val="22"/>
        </w:rPr>
        <w:t>povinen</w:t>
      </w:r>
      <w:r w:rsidRPr="005C477F">
        <w:rPr>
          <w:rFonts w:ascii="Arial" w:hAnsi="Arial" w:cs="Arial"/>
          <w:sz w:val="22"/>
          <w:szCs w:val="22"/>
        </w:rPr>
        <w:t xml:space="preserve"> uvádět na </w:t>
      </w:r>
      <w:r w:rsidR="00F76BDB">
        <w:rPr>
          <w:rFonts w:ascii="Arial" w:hAnsi="Arial" w:cs="Arial"/>
          <w:sz w:val="22"/>
          <w:szCs w:val="22"/>
        </w:rPr>
        <w:t>faktur</w:t>
      </w:r>
      <w:r w:rsidR="00A0479A">
        <w:rPr>
          <w:rFonts w:ascii="Arial" w:hAnsi="Arial" w:cs="Arial"/>
          <w:sz w:val="22"/>
          <w:szCs w:val="22"/>
        </w:rPr>
        <w:t>ách</w:t>
      </w:r>
      <w:r w:rsidRPr="005C477F">
        <w:rPr>
          <w:rFonts w:ascii="Arial" w:hAnsi="Arial" w:cs="Arial"/>
          <w:sz w:val="22"/>
          <w:szCs w:val="22"/>
        </w:rPr>
        <w:t xml:space="preserve"> doslovný a přesný název akce</w:t>
      </w:r>
      <w:r w:rsidR="003D10EA">
        <w:rPr>
          <w:rFonts w:ascii="Arial" w:hAnsi="Arial" w:cs="Arial"/>
          <w:sz w:val="22"/>
          <w:szCs w:val="22"/>
        </w:rPr>
        <w:t xml:space="preserve"> </w:t>
      </w:r>
      <w:r w:rsidR="00EE25FF">
        <w:rPr>
          <w:rFonts w:ascii="Arial" w:hAnsi="Arial" w:cs="Arial"/>
          <w:b/>
          <w:bCs/>
          <w:sz w:val="22"/>
          <w:szCs w:val="22"/>
        </w:rPr>
        <w:t>II/347 Čejov - průtah</w:t>
      </w:r>
      <w:r w:rsidR="0096249D" w:rsidRPr="00EA1E1F">
        <w:rPr>
          <w:rFonts w:ascii="Arial" w:hAnsi="Arial" w:cs="Arial"/>
          <w:bCs/>
          <w:sz w:val="22"/>
        </w:rPr>
        <w:t xml:space="preserve"> </w:t>
      </w:r>
      <w:r w:rsidR="00EA1E1F" w:rsidRPr="00EA1E1F">
        <w:rPr>
          <w:rFonts w:ascii="Arial" w:hAnsi="Arial" w:cs="Arial"/>
          <w:bCs/>
          <w:sz w:val="22"/>
        </w:rPr>
        <w:t xml:space="preserve">a registrační číslo projektu </w:t>
      </w:r>
      <w:r w:rsidR="00216B95" w:rsidRPr="00216B95">
        <w:rPr>
          <w:rFonts w:ascii="Arial" w:hAnsi="Arial" w:cs="Arial"/>
          <w:b/>
          <w:bCs/>
          <w:sz w:val="22"/>
        </w:rPr>
        <w:t>CZ.06.1.42/0.0/0.0/17_082/001</w:t>
      </w:r>
      <w:r w:rsidR="00EE25FF">
        <w:rPr>
          <w:rFonts w:ascii="Arial" w:hAnsi="Arial" w:cs="Arial"/>
          <w:b/>
          <w:bCs/>
          <w:sz w:val="22"/>
        </w:rPr>
        <w:t>0566</w:t>
      </w:r>
      <w:r w:rsidR="00F62173" w:rsidRPr="00841A91">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je povinen vždy do patnácti dnů od posledního dne daného kalendářního měsíce, resp. od ukončení dílčího plnění, </w:t>
      </w:r>
      <w:r w:rsidR="005C477F" w:rsidRPr="00F64413">
        <w:rPr>
          <w:rFonts w:ascii="Arial" w:hAnsi="Arial" w:cs="Arial"/>
          <w:sz w:val="22"/>
          <w:szCs w:val="22"/>
        </w:rPr>
        <w:t xml:space="preserve">vyhotovit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C750F0" w:rsidRDefault="00C750F0" w:rsidP="005064E5">
      <w:pPr>
        <w:pStyle w:val="Zkladntextodsazen"/>
        <w:spacing w:line="260" w:lineRule="exact"/>
        <w:jc w:val="both"/>
        <w:rPr>
          <w:rFonts w:ascii="Arial" w:hAnsi="Arial"/>
          <w:sz w:val="22"/>
        </w:rPr>
      </w:pPr>
    </w:p>
    <w:p w:rsidR="001B5F98" w:rsidRDefault="001B5F98" w:rsidP="005064E5">
      <w:pPr>
        <w:pStyle w:val="Zkladntextodsazen"/>
        <w:spacing w:line="260" w:lineRule="exact"/>
        <w:jc w:val="both"/>
        <w:rPr>
          <w:rFonts w:ascii="Arial" w:hAnsi="Arial"/>
          <w:sz w:val="22"/>
        </w:rPr>
      </w:pPr>
    </w:p>
    <w:p w:rsidR="00FB765F" w:rsidRDefault="00FB765F" w:rsidP="005064E5">
      <w:pPr>
        <w:pStyle w:val="Zkladntextodsazen"/>
        <w:spacing w:line="260" w:lineRule="exact"/>
        <w:jc w:val="both"/>
        <w:rPr>
          <w:rFonts w:ascii="Arial" w:hAnsi="Arial"/>
          <w:sz w:val="22"/>
        </w:rPr>
      </w:pPr>
    </w:p>
    <w:p w:rsidR="00FB765F" w:rsidRDefault="00FB765F" w:rsidP="005064E5">
      <w:pPr>
        <w:pStyle w:val="Zkladntextodsazen"/>
        <w:spacing w:line="260" w:lineRule="exact"/>
        <w:jc w:val="both"/>
        <w:rPr>
          <w:rFonts w:ascii="Arial" w:hAnsi="Arial"/>
          <w:sz w:val="22"/>
        </w:rPr>
      </w:pPr>
    </w:p>
    <w:p w:rsidR="00FB765F" w:rsidRPr="005A444E" w:rsidRDefault="00FB765F"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841A91" w:rsidRDefault="00841A91" w:rsidP="00165631">
      <w:pPr>
        <w:suppressAutoHyphens w:val="0"/>
        <w:spacing w:line="260" w:lineRule="exact"/>
        <w:rPr>
          <w:rFonts w:ascii="Arial" w:hAnsi="Arial"/>
          <w:b/>
          <w:sz w:val="22"/>
        </w:rPr>
      </w:pPr>
    </w:p>
    <w:p w:rsidR="006D72BB" w:rsidRDefault="006D72BB"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lastRenderedPageBreak/>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EF32E3" w:rsidRDefault="00EF32E3" w:rsidP="00165631">
      <w:pPr>
        <w:spacing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lastRenderedPageBreak/>
        <w:t>Příkazník je povinen uchovávat veškerou dokumentaci související s realizací projektu vč. účetních</w:t>
      </w:r>
      <w:r w:rsidRPr="005C1B65">
        <w:rPr>
          <w:rFonts w:ascii="Arial" w:hAnsi="Arial" w:cs="Arial"/>
          <w:sz w:val="22"/>
          <w:szCs w:val="22"/>
        </w:rPr>
        <w:t xml:space="preserve"> dokladů minimálně do konce roku 2028.</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2028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996CF5" w:rsidP="00996CF5">
      <w:pPr>
        <w:pStyle w:val="Zkladntextodsazen"/>
        <w:numPr>
          <w:ilvl w:val="1"/>
          <w:numId w:val="6"/>
        </w:numPr>
        <w:tabs>
          <w:tab w:val="left" w:pos="567"/>
        </w:tabs>
        <w:spacing w:line="260" w:lineRule="exact"/>
        <w:ind w:firstLine="0"/>
        <w:jc w:val="both"/>
        <w:rPr>
          <w:rFonts w:ascii="Arial" w:hAnsi="Arial" w:cs="Arial"/>
          <w:sz w:val="22"/>
          <w:szCs w:val="22"/>
        </w:rPr>
      </w:pPr>
      <w:r w:rsidRPr="00996CF5">
        <w:rPr>
          <w:rFonts w:ascii="Arial" w:hAnsi="Arial" w:cs="Arial"/>
          <w:sz w:val="22"/>
          <w:szCs w:val="22"/>
        </w:rPr>
        <w:t>Zhotovitel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996CF5" w:rsidP="00996CF5">
      <w:pPr>
        <w:pStyle w:val="Zkladntextodsazen"/>
        <w:numPr>
          <w:ilvl w:val="1"/>
          <w:numId w:val="6"/>
        </w:numPr>
        <w:tabs>
          <w:tab w:val="left" w:pos="567"/>
        </w:tabs>
        <w:spacing w:line="260" w:lineRule="exact"/>
        <w:ind w:firstLine="0"/>
        <w:jc w:val="both"/>
        <w:rPr>
          <w:rFonts w:ascii="Arial" w:hAnsi="Arial" w:cs="Arial"/>
          <w:sz w:val="22"/>
          <w:szCs w:val="22"/>
        </w:rPr>
      </w:pPr>
      <w:r w:rsidRPr="00996CF5">
        <w:rPr>
          <w:rFonts w:ascii="Arial" w:hAnsi="Arial" w:cs="Arial"/>
          <w:sz w:val="22"/>
          <w:szCs w:val="22"/>
        </w:rPr>
        <w:t>Zhotovitel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996CF5" w:rsidP="00996CF5">
      <w:pPr>
        <w:pStyle w:val="Zkladntextodsazen"/>
        <w:numPr>
          <w:ilvl w:val="1"/>
          <w:numId w:val="6"/>
        </w:numPr>
        <w:tabs>
          <w:tab w:val="left" w:pos="567"/>
        </w:tabs>
        <w:spacing w:line="260" w:lineRule="exact"/>
        <w:ind w:firstLine="0"/>
        <w:jc w:val="both"/>
        <w:rPr>
          <w:rFonts w:ascii="Arial" w:hAnsi="Arial" w:cs="Arial"/>
          <w:sz w:val="22"/>
          <w:szCs w:val="22"/>
        </w:rPr>
      </w:pPr>
      <w:r w:rsidRPr="00996CF5">
        <w:rPr>
          <w:rFonts w:ascii="Arial" w:hAnsi="Arial" w:cs="Arial"/>
          <w:sz w:val="22"/>
          <w:szCs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996CF5" w:rsidRDefault="00996CF5" w:rsidP="0081335A">
      <w:pPr>
        <w:pStyle w:val="Zkladntextodsazen"/>
        <w:tabs>
          <w:tab w:val="left" w:pos="567"/>
        </w:tabs>
        <w:spacing w:line="260" w:lineRule="exact"/>
        <w:jc w:val="both"/>
        <w:rPr>
          <w:rFonts w:ascii="Arial" w:hAnsi="Arial" w:cs="Arial"/>
          <w:sz w:val="22"/>
          <w:szCs w:val="22"/>
        </w:rPr>
      </w:pPr>
    </w:p>
    <w:p w:rsidR="00501065" w:rsidRDefault="00F56500" w:rsidP="00F85BE8">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Smlouva bude uzavřena elektronicky.</w:t>
      </w:r>
      <w:bookmarkStart w:id="0" w:name="_GoBack"/>
      <w:bookmarkEnd w:id="0"/>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F56500">
      <w:rPr>
        <w:noProof/>
      </w:rPr>
      <w:t>5</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F56500">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6"/>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81"/>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5E63"/>
    <w:rsid w:val="00016A8D"/>
    <w:rsid w:val="00060801"/>
    <w:rsid w:val="0006285B"/>
    <w:rsid w:val="00066E1D"/>
    <w:rsid w:val="00070108"/>
    <w:rsid w:val="00075B39"/>
    <w:rsid w:val="00077C08"/>
    <w:rsid w:val="00077FC8"/>
    <w:rsid w:val="00082B87"/>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AEC"/>
    <w:rsid w:val="000F7BD1"/>
    <w:rsid w:val="0010298E"/>
    <w:rsid w:val="001054CD"/>
    <w:rsid w:val="00111246"/>
    <w:rsid w:val="00121F1A"/>
    <w:rsid w:val="00124C81"/>
    <w:rsid w:val="00135D72"/>
    <w:rsid w:val="00140948"/>
    <w:rsid w:val="00145849"/>
    <w:rsid w:val="001474D0"/>
    <w:rsid w:val="00156523"/>
    <w:rsid w:val="00165631"/>
    <w:rsid w:val="001669DA"/>
    <w:rsid w:val="00185CF6"/>
    <w:rsid w:val="001A35DE"/>
    <w:rsid w:val="001A5A22"/>
    <w:rsid w:val="001B339B"/>
    <w:rsid w:val="001B5F98"/>
    <w:rsid w:val="001C7CE9"/>
    <w:rsid w:val="001D109D"/>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A6CEC"/>
    <w:rsid w:val="002A7328"/>
    <w:rsid w:val="002B171A"/>
    <w:rsid w:val="002B2387"/>
    <w:rsid w:val="002C322C"/>
    <w:rsid w:val="002C48E7"/>
    <w:rsid w:val="002C6A98"/>
    <w:rsid w:val="002C7E8E"/>
    <w:rsid w:val="002C7EC9"/>
    <w:rsid w:val="002D0FB2"/>
    <w:rsid w:val="002D67B8"/>
    <w:rsid w:val="002D7EE4"/>
    <w:rsid w:val="002E18FC"/>
    <w:rsid w:val="002F009C"/>
    <w:rsid w:val="002F1976"/>
    <w:rsid w:val="002F70B3"/>
    <w:rsid w:val="0031156C"/>
    <w:rsid w:val="003149F6"/>
    <w:rsid w:val="00315AE6"/>
    <w:rsid w:val="00322361"/>
    <w:rsid w:val="00327EA5"/>
    <w:rsid w:val="0034345C"/>
    <w:rsid w:val="00343D1F"/>
    <w:rsid w:val="00354B3E"/>
    <w:rsid w:val="00355271"/>
    <w:rsid w:val="00355CE1"/>
    <w:rsid w:val="00356977"/>
    <w:rsid w:val="00363FE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64E9"/>
    <w:rsid w:val="00437C2F"/>
    <w:rsid w:val="004517EA"/>
    <w:rsid w:val="00456256"/>
    <w:rsid w:val="00460D5B"/>
    <w:rsid w:val="00463257"/>
    <w:rsid w:val="00483688"/>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6369"/>
    <w:rsid w:val="00546C8A"/>
    <w:rsid w:val="00551562"/>
    <w:rsid w:val="005525F0"/>
    <w:rsid w:val="005549A7"/>
    <w:rsid w:val="00560333"/>
    <w:rsid w:val="00562413"/>
    <w:rsid w:val="00573151"/>
    <w:rsid w:val="0057766B"/>
    <w:rsid w:val="00580164"/>
    <w:rsid w:val="00583332"/>
    <w:rsid w:val="0058750A"/>
    <w:rsid w:val="005A20E2"/>
    <w:rsid w:val="005A444E"/>
    <w:rsid w:val="005B0E26"/>
    <w:rsid w:val="005B5570"/>
    <w:rsid w:val="005C113F"/>
    <w:rsid w:val="005C477F"/>
    <w:rsid w:val="005C6CDD"/>
    <w:rsid w:val="005C75AB"/>
    <w:rsid w:val="005D3DF3"/>
    <w:rsid w:val="005D7704"/>
    <w:rsid w:val="005E3625"/>
    <w:rsid w:val="005E599F"/>
    <w:rsid w:val="005F2D80"/>
    <w:rsid w:val="005F3845"/>
    <w:rsid w:val="005F401A"/>
    <w:rsid w:val="0060639C"/>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69C7"/>
    <w:rsid w:val="0067745A"/>
    <w:rsid w:val="00677904"/>
    <w:rsid w:val="00680A9D"/>
    <w:rsid w:val="0068471B"/>
    <w:rsid w:val="006946BF"/>
    <w:rsid w:val="0069689E"/>
    <w:rsid w:val="006A05D2"/>
    <w:rsid w:val="006A2289"/>
    <w:rsid w:val="006A52EB"/>
    <w:rsid w:val="006A56F6"/>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5F02"/>
    <w:rsid w:val="00757C0D"/>
    <w:rsid w:val="00762D5D"/>
    <w:rsid w:val="007660F8"/>
    <w:rsid w:val="00770C3F"/>
    <w:rsid w:val="007731AB"/>
    <w:rsid w:val="007737B3"/>
    <w:rsid w:val="00773DF1"/>
    <w:rsid w:val="007741E1"/>
    <w:rsid w:val="007768FE"/>
    <w:rsid w:val="007800DD"/>
    <w:rsid w:val="00784257"/>
    <w:rsid w:val="0078505C"/>
    <w:rsid w:val="00795524"/>
    <w:rsid w:val="007A0D9F"/>
    <w:rsid w:val="007A673A"/>
    <w:rsid w:val="007A73B8"/>
    <w:rsid w:val="007C1572"/>
    <w:rsid w:val="007C1931"/>
    <w:rsid w:val="007C2A2F"/>
    <w:rsid w:val="007D0AF7"/>
    <w:rsid w:val="007D2790"/>
    <w:rsid w:val="007D52CC"/>
    <w:rsid w:val="007E0409"/>
    <w:rsid w:val="007E2094"/>
    <w:rsid w:val="007F0133"/>
    <w:rsid w:val="007F3882"/>
    <w:rsid w:val="007F4D8D"/>
    <w:rsid w:val="007F5CF8"/>
    <w:rsid w:val="007F6EBD"/>
    <w:rsid w:val="00806EF9"/>
    <w:rsid w:val="00811624"/>
    <w:rsid w:val="0081335A"/>
    <w:rsid w:val="00830556"/>
    <w:rsid w:val="00831549"/>
    <w:rsid w:val="0083590F"/>
    <w:rsid w:val="00836495"/>
    <w:rsid w:val="00840BD9"/>
    <w:rsid w:val="00841A91"/>
    <w:rsid w:val="00841B20"/>
    <w:rsid w:val="00842515"/>
    <w:rsid w:val="00844077"/>
    <w:rsid w:val="00855184"/>
    <w:rsid w:val="00864AA1"/>
    <w:rsid w:val="00870C1D"/>
    <w:rsid w:val="0087352F"/>
    <w:rsid w:val="00885EAF"/>
    <w:rsid w:val="008911A7"/>
    <w:rsid w:val="008A23A6"/>
    <w:rsid w:val="008A6F63"/>
    <w:rsid w:val="008A6FDE"/>
    <w:rsid w:val="008B497A"/>
    <w:rsid w:val="008B543A"/>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3E14"/>
    <w:rsid w:val="009C77F2"/>
    <w:rsid w:val="009D203C"/>
    <w:rsid w:val="009D3D04"/>
    <w:rsid w:val="009D6879"/>
    <w:rsid w:val="009E26C3"/>
    <w:rsid w:val="009E36C2"/>
    <w:rsid w:val="009F359F"/>
    <w:rsid w:val="009F7509"/>
    <w:rsid w:val="009F7D0C"/>
    <w:rsid w:val="00A017B1"/>
    <w:rsid w:val="00A041DE"/>
    <w:rsid w:val="00A0479A"/>
    <w:rsid w:val="00A06DA0"/>
    <w:rsid w:val="00A07442"/>
    <w:rsid w:val="00A11916"/>
    <w:rsid w:val="00A2209C"/>
    <w:rsid w:val="00A22452"/>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E6F"/>
    <w:rsid w:val="00B042C6"/>
    <w:rsid w:val="00B116FF"/>
    <w:rsid w:val="00B16843"/>
    <w:rsid w:val="00B169F5"/>
    <w:rsid w:val="00B1781E"/>
    <w:rsid w:val="00B22F93"/>
    <w:rsid w:val="00B30E33"/>
    <w:rsid w:val="00B37259"/>
    <w:rsid w:val="00B3767F"/>
    <w:rsid w:val="00B44C6D"/>
    <w:rsid w:val="00B51BE6"/>
    <w:rsid w:val="00B527CB"/>
    <w:rsid w:val="00B57DB3"/>
    <w:rsid w:val="00B60ACF"/>
    <w:rsid w:val="00B6292B"/>
    <w:rsid w:val="00B63546"/>
    <w:rsid w:val="00B64241"/>
    <w:rsid w:val="00B65206"/>
    <w:rsid w:val="00B67CA9"/>
    <w:rsid w:val="00B97F1C"/>
    <w:rsid w:val="00BB2898"/>
    <w:rsid w:val="00BC072C"/>
    <w:rsid w:val="00BC5821"/>
    <w:rsid w:val="00BD43EF"/>
    <w:rsid w:val="00BF08B6"/>
    <w:rsid w:val="00BF2310"/>
    <w:rsid w:val="00BF3044"/>
    <w:rsid w:val="00BF3D08"/>
    <w:rsid w:val="00BF7A46"/>
    <w:rsid w:val="00C03F32"/>
    <w:rsid w:val="00C10153"/>
    <w:rsid w:val="00C16647"/>
    <w:rsid w:val="00C2490B"/>
    <w:rsid w:val="00C26351"/>
    <w:rsid w:val="00C27E0E"/>
    <w:rsid w:val="00C311C7"/>
    <w:rsid w:val="00C50E94"/>
    <w:rsid w:val="00C52E96"/>
    <w:rsid w:val="00C5754F"/>
    <w:rsid w:val="00C6600E"/>
    <w:rsid w:val="00C746AF"/>
    <w:rsid w:val="00C750F0"/>
    <w:rsid w:val="00CA345E"/>
    <w:rsid w:val="00CB432C"/>
    <w:rsid w:val="00CB7B9C"/>
    <w:rsid w:val="00CC409E"/>
    <w:rsid w:val="00CD1128"/>
    <w:rsid w:val="00CE414D"/>
    <w:rsid w:val="00CE4652"/>
    <w:rsid w:val="00CF176C"/>
    <w:rsid w:val="00CF380D"/>
    <w:rsid w:val="00CF470E"/>
    <w:rsid w:val="00CF6ADB"/>
    <w:rsid w:val="00CF6F37"/>
    <w:rsid w:val="00CF7E94"/>
    <w:rsid w:val="00D107EF"/>
    <w:rsid w:val="00D13471"/>
    <w:rsid w:val="00D15B14"/>
    <w:rsid w:val="00D2083D"/>
    <w:rsid w:val="00D233B9"/>
    <w:rsid w:val="00D27458"/>
    <w:rsid w:val="00D33DB2"/>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A59A3"/>
    <w:rsid w:val="00DB76F6"/>
    <w:rsid w:val="00DC2CA5"/>
    <w:rsid w:val="00DC3915"/>
    <w:rsid w:val="00DC439D"/>
    <w:rsid w:val="00DC5897"/>
    <w:rsid w:val="00DD6AB6"/>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6412"/>
    <w:rsid w:val="00E60E4E"/>
    <w:rsid w:val="00E65FBD"/>
    <w:rsid w:val="00E67CBB"/>
    <w:rsid w:val="00E71190"/>
    <w:rsid w:val="00E77CBE"/>
    <w:rsid w:val="00E804E8"/>
    <w:rsid w:val="00E81457"/>
    <w:rsid w:val="00E852E4"/>
    <w:rsid w:val="00E87D21"/>
    <w:rsid w:val="00E93B65"/>
    <w:rsid w:val="00E93F99"/>
    <w:rsid w:val="00E96370"/>
    <w:rsid w:val="00E97D3A"/>
    <w:rsid w:val="00EA1E1F"/>
    <w:rsid w:val="00EA767A"/>
    <w:rsid w:val="00EB4535"/>
    <w:rsid w:val="00EB55E9"/>
    <w:rsid w:val="00EB7C58"/>
    <w:rsid w:val="00EC52A7"/>
    <w:rsid w:val="00ED76C7"/>
    <w:rsid w:val="00EE25FF"/>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44EDD"/>
    <w:rsid w:val="00F53E9D"/>
    <w:rsid w:val="00F56500"/>
    <w:rsid w:val="00F62173"/>
    <w:rsid w:val="00F64413"/>
    <w:rsid w:val="00F72C87"/>
    <w:rsid w:val="00F73CB3"/>
    <w:rsid w:val="00F76BDB"/>
    <w:rsid w:val="00F85BE8"/>
    <w:rsid w:val="00F8657A"/>
    <w:rsid w:val="00F94973"/>
    <w:rsid w:val="00FA52C7"/>
    <w:rsid w:val="00FA6DB9"/>
    <w:rsid w:val="00FB14A8"/>
    <w:rsid w:val="00FB6F68"/>
    <w:rsid w:val="00FB765F"/>
    <w:rsid w:val="00FC1583"/>
    <w:rsid w:val="00FD0B71"/>
    <w:rsid w:val="00FD44D4"/>
    <w:rsid w:val="00FE167B"/>
    <w:rsid w:val="00FE39A0"/>
    <w:rsid w:val="00FE4460"/>
    <w:rsid w:val="00FF2EB3"/>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681"/>
    <o:shapelayout v:ext="edit">
      <o:idmap v:ext="edit" data="1"/>
    </o:shapelayout>
  </w:shapeDefaults>
  <w:decimalSymbol w:val=","/>
  <w:listSeparator w:val=";"/>
  <w14:docId w14:val="79A3E03B"/>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11FCA-3DB1-40A1-8AD4-9619C80EA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8</Pages>
  <Words>3083</Words>
  <Characters>18194</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Bulíčková Aneta Bc.</cp:lastModifiedBy>
  <cp:revision>29</cp:revision>
  <cp:lastPrinted>2021-01-13T11:27:00Z</cp:lastPrinted>
  <dcterms:created xsi:type="dcterms:W3CDTF">2021-01-07T11:15:00Z</dcterms:created>
  <dcterms:modified xsi:type="dcterms:W3CDTF">2021-12-06T13:11:00Z</dcterms:modified>
</cp:coreProperties>
</file>